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2D96F87E" w14:textId="569D86D3" w:rsidR="00983132" w:rsidRPr="003D6616" w:rsidRDefault="002F2370" w:rsidP="00C93D1D">
            <w:pPr>
              <w:pStyle w:val="Default0"/>
              <w:rPr>
                <w:rFonts w:asciiTheme="minorHAnsi" w:hAnsiTheme="minorHAnsi"/>
                <w:bCs/>
              </w:rPr>
            </w:pPr>
            <w:r w:rsidRPr="002F2370">
              <w:rPr>
                <w:rFonts w:asciiTheme="minorHAnsi" w:hAnsiTheme="minorHAnsi"/>
                <w:bCs/>
              </w:rPr>
              <w:t>NPK, a.s. - Rekonstrukce výtahu v budově č. 4 - kardiologie v Pardubické nemocnici</w:t>
            </w:r>
          </w:p>
        </w:tc>
      </w:tr>
      <w:tr w:rsidR="00FE1F7D" w:rsidRPr="007B7199" w14:paraId="5D2AA45F" w14:textId="669F53D2" w:rsidTr="001371D9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1371D9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1371D9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  <w:bookmarkStart w:id="0" w:name="_GoBack"/>
            <w:bookmarkEnd w:id="0"/>
          </w:p>
        </w:tc>
      </w:tr>
      <w:tr w:rsidR="00650F76" w:rsidRPr="007B7199" w:rsidDel="001A748D" w14:paraId="688EE8AF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5BAC1F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370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2370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2563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382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E42E8-06A1-4241-9093-05A714C45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1621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13</cp:revision>
  <cp:lastPrinted>2018-10-15T06:15:00Z</cp:lastPrinted>
  <dcterms:created xsi:type="dcterms:W3CDTF">2020-01-10T08:26:00Z</dcterms:created>
  <dcterms:modified xsi:type="dcterms:W3CDTF">2020-08-13T06:32:00Z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